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C8F5B" w14:textId="77777777" w:rsidR="00182D0C" w:rsidRPr="002D1C4B" w:rsidRDefault="00182D0C" w:rsidP="002D1C4B">
      <w:pPr>
        <w:spacing w:before="224" w:line="240" w:lineRule="auto"/>
        <w:ind w:right="-1"/>
        <w:jc w:val="right"/>
        <w:rPr>
          <w:rFonts w:asciiTheme="majorHAnsi" w:eastAsia="Cambria" w:hAnsiTheme="majorHAnsi" w:cs="Cambria"/>
          <w:sz w:val="18"/>
          <w:szCs w:val="18"/>
          <w:lang w:val="en-US" w:eastAsia="it-IT" w:bidi="it-IT"/>
        </w:rPr>
      </w:pPr>
      <w:bookmarkStart w:id="0" w:name="_Hlk158812115"/>
      <w:r w:rsidRPr="002D1C4B">
        <w:rPr>
          <w:rFonts w:asciiTheme="majorHAnsi" w:eastAsia="Cambria" w:hAnsiTheme="majorHAnsi" w:cs="Cambria"/>
          <w:sz w:val="18"/>
          <w:szCs w:val="18"/>
          <w:lang w:val="en-US" w:eastAsia="it-IT" w:bidi="it-IT"/>
        </w:rPr>
        <w:t xml:space="preserve">Al </w:t>
      </w:r>
      <w:proofErr w:type="spellStart"/>
      <w:r w:rsidRPr="002D1C4B">
        <w:rPr>
          <w:rFonts w:asciiTheme="majorHAnsi" w:eastAsia="Cambria" w:hAnsiTheme="majorHAnsi" w:cs="Cambria"/>
          <w:sz w:val="18"/>
          <w:szCs w:val="18"/>
          <w:lang w:val="en-US" w:eastAsia="it-IT" w:bidi="it-IT"/>
        </w:rPr>
        <w:t>Responsabile</w:t>
      </w:r>
      <w:proofErr w:type="spellEnd"/>
      <w:r w:rsidRPr="002D1C4B">
        <w:rPr>
          <w:rFonts w:asciiTheme="majorHAnsi" w:eastAsia="Cambria" w:hAnsiTheme="majorHAnsi" w:cs="Cambria"/>
          <w:sz w:val="18"/>
          <w:szCs w:val="18"/>
          <w:lang w:val="en-US" w:eastAsia="it-IT" w:bidi="it-IT"/>
        </w:rPr>
        <w:t xml:space="preserve"> </w:t>
      </w:r>
      <w:proofErr w:type="spellStart"/>
      <w:r w:rsidRPr="002D1C4B">
        <w:rPr>
          <w:rFonts w:asciiTheme="majorHAnsi" w:eastAsia="Cambria" w:hAnsiTheme="majorHAnsi" w:cs="Cambria"/>
          <w:sz w:val="18"/>
          <w:szCs w:val="18"/>
          <w:lang w:val="en-US" w:eastAsia="it-IT" w:bidi="it-IT"/>
        </w:rPr>
        <w:t>Gestionale</w:t>
      </w:r>
      <w:proofErr w:type="spellEnd"/>
      <w:r w:rsidRPr="002D1C4B">
        <w:rPr>
          <w:rFonts w:asciiTheme="majorHAnsi" w:eastAsia="Cambria" w:hAnsiTheme="majorHAnsi" w:cs="Cambria"/>
          <w:sz w:val="18"/>
          <w:szCs w:val="18"/>
          <w:lang w:val="en-US" w:eastAsia="it-IT" w:bidi="it-IT"/>
        </w:rPr>
        <w:t xml:space="preserve"> - DICA</w:t>
      </w:r>
    </w:p>
    <w:p w14:paraId="5B648327" w14:textId="77777777" w:rsidR="00182D0C" w:rsidRPr="002D1C4B" w:rsidRDefault="00182D0C" w:rsidP="002D1C4B">
      <w:pPr>
        <w:pStyle w:val="Corpotesto"/>
        <w:ind w:right="-1"/>
        <w:jc w:val="right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Politecnico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di Milano</w:t>
      </w:r>
    </w:p>
    <w:p w14:paraId="3A085AFE" w14:textId="77777777" w:rsidR="00182D0C" w:rsidRPr="002D1C4B" w:rsidRDefault="00182D0C" w:rsidP="002D1C4B">
      <w:pPr>
        <w:pStyle w:val="Corpotesto"/>
        <w:spacing w:before="5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4A1B6448" w14:textId="77777777" w:rsidR="00904EEB" w:rsidRDefault="00182D0C" w:rsidP="002D1C4B">
      <w:pPr>
        <w:pStyle w:val="Titolo1"/>
        <w:spacing w:before="101"/>
        <w:ind w:left="1717" w:right="-1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NULLA OSTA </w:t>
      </w:r>
    </w:p>
    <w:p w14:paraId="6D97845C" w14:textId="720BCF44" w:rsidR="00182D0C" w:rsidRPr="002D1C4B" w:rsidRDefault="009317CE" w:rsidP="002D1C4B">
      <w:pPr>
        <w:pStyle w:val="Titolo1"/>
        <w:spacing w:before="101"/>
        <w:ind w:left="1717" w:right="-1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per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Personale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Tecnico-Amministrativo</w:t>
      </w:r>
      <w:proofErr w:type="spellEnd"/>
    </w:p>
    <w:p w14:paraId="77215D76" w14:textId="72E60A1C" w:rsidR="00C65A55" w:rsidRDefault="00C65A55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18"/>
          <w:szCs w:val="18"/>
          <w:lang w:val="en-US"/>
        </w:rPr>
      </w:pPr>
    </w:p>
    <w:p w14:paraId="7E1ED86B" w14:textId="77777777" w:rsidR="002D1C4B" w:rsidRPr="002D1C4B" w:rsidRDefault="002D1C4B" w:rsidP="002D1C4B">
      <w:pPr>
        <w:pStyle w:val="Corpotesto"/>
        <w:spacing w:before="7"/>
        <w:ind w:right="-1"/>
        <w:rPr>
          <w:rFonts w:asciiTheme="majorHAnsi" w:hAnsiTheme="majorHAnsi"/>
          <w:b/>
          <w:bCs/>
          <w:sz w:val="18"/>
          <w:szCs w:val="18"/>
          <w:lang w:val="en-US"/>
        </w:rPr>
      </w:pPr>
    </w:p>
    <w:p w14:paraId="560B61F7" w14:textId="56C5AF11" w:rsidR="00C65A55" w:rsidRPr="00246259" w:rsidRDefault="00B842B5" w:rsidP="002D1C4B">
      <w:pPr>
        <w:spacing w:line="240" w:lineRule="auto"/>
        <w:ind w:left="284" w:right="-1"/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</w:pPr>
      <w:r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OGGETTO: NULLA OSTA</w:t>
      </w:r>
      <w:r w:rsidR="00C65A55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 </w:t>
      </w:r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per lo </w:t>
      </w:r>
      <w:proofErr w:type="spellStart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svolgimento</w:t>
      </w:r>
      <w:proofErr w:type="spellEnd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 </w:t>
      </w:r>
      <w:proofErr w:type="spellStart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dell’attività</w:t>
      </w:r>
      <w:proofErr w:type="spellEnd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 di </w:t>
      </w:r>
      <w:proofErr w:type="spellStart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support</w:t>
      </w:r>
      <w:r w:rsid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o</w:t>
      </w:r>
      <w:proofErr w:type="spellEnd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 </w:t>
      </w:r>
      <w:proofErr w:type="spellStart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alla</w:t>
      </w:r>
      <w:proofErr w:type="spellEnd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 xml:space="preserve"> </w:t>
      </w:r>
      <w:proofErr w:type="spellStart"/>
      <w:r w:rsidR="00220E4E" w:rsidRPr="00246259">
        <w:rPr>
          <w:rFonts w:asciiTheme="majorHAnsi" w:eastAsia="Cambria" w:hAnsiTheme="majorHAnsi" w:cs="Cambria"/>
          <w:b/>
          <w:bCs/>
          <w:sz w:val="18"/>
          <w:szCs w:val="18"/>
          <w:lang w:val="en-US" w:eastAsia="it-IT" w:bidi="it-IT"/>
        </w:rPr>
        <w:t>didattica</w:t>
      </w:r>
      <w:proofErr w:type="spellEnd"/>
    </w:p>
    <w:p w14:paraId="14CB34B6" w14:textId="698DD8BC" w:rsidR="00182D0C" w:rsidRDefault="00182D0C" w:rsidP="002D1C4B">
      <w:pPr>
        <w:pStyle w:val="Corpotesto"/>
        <w:spacing w:before="11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01C081A9" w14:textId="77777777" w:rsidR="008D2A01" w:rsidRPr="002D1C4B" w:rsidRDefault="008D2A01" w:rsidP="002D1C4B">
      <w:pPr>
        <w:pStyle w:val="Corpotesto"/>
        <w:spacing w:before="11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52B1DF04" w14:textId="092FD1BA" w:rsidR="00182D0C" w:rsidRPr="002D1C4B" w:rsidRDefault="00182D0C" w:rsidP="002D1C4B">
      <w:pPr>
        <w:pStyle w:val="Corpotesto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Il</w:t>
      </w:r>
      <w:r w:rsidR="002D1C4B" w:rsidRPr="002D1C4B">
        <w:rPr>
          <w:rFonts w:asciiTheme="majorHAnsi" w:hAnsiTheme="majorHAnsi"/>
          <w:sz w:val="18"/>
          <w:szCs w:val="18"/>
          <w:lang w:val="en-US"/>
        </w:rPr>
        <w:t>/La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sottoscritto</w:t>
      </w:r>
      <w:proofErr w:type="spellEnd"/>
      <w:r w:rsidR="002D1C4B" w:rsidRPr="002D1C4B">
        <w:rPr>
          <w:rFonts w:asciiTheme="majorHAnsi" w:hAnsiTheme="majorHAnsi"/>
          <w:sz w:val="18"/>
          <w:szCs w:val="18"/>
          <w:lang w:val="en-US"/>
        </w:rPr>
        <w:t xml:space="preserve">/a 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……………………………………………………..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</w:t>
      </w:r>
    </w:p>
    <w:p w14:paraId="0CC57F70" w14:textId="4EB82652" w:rsidR="00182D0C" w:rsidRPr="002D1C4B" w:rsidRDefault="00182D0C" w:rsidP="002D1C4B">
      <w:pPr>
        <w:pStyle w:val="Corpotesto"/>
        <w:spacing w:before="61"/>
        <w:ind w:left="112" w:right="-1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Nato</w:t>
      </w:r>
      <w:proofErr w:type="spellEnd"/>
      <w:r w:rsidR="002D1C4B" w:rsidRPr="002D1C4B">
        <w:rPr>
          <w:rFonts w:asciiTheme="majorHAnsi" w:hAnsiTheme="majorHAnsi"/>
          <w:sz w:val="18"/>
          <w:szCs w:val="18"/>
          <w:lang w:val="en-US"/>
        </w:rPr>
        <w:t>/a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a …………………………………….…………….…………………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……………………………………………………….</w:t>
      </w:r>
      <w:r w:rsidRPr="002D1C4B">
        <w:rPr>
          <w:rFonts w:asciiTheme="majorHAnsi" w:hAnsiTheme="majorHAnsi"/>
          <w:sz w:val="18"/>
          <w:szCs w:val="18"/>
          <w:lang w:val="en-US"/>
        </w:rPr>
        <w:t>…. il ………………………………………………………………….</w:t>
      </w:r>
    </w:p>
    <w:p w14:paraId="0FB69D25" w14:textId="5B011CC2" w:rsidR="00182D0C" w:rsidRPr="002D1C4B" w:rsidRDefault="00182D0C" w:rsidP="002D1C4B">
      <w:pPr>
        <w:pStyle w:val="Corpotesto"/>
        <w:spacing w:before="59"/>
        <w:ind w:left="112" w:right="-1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Codice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="009317CE" w:rsidRPr="002D1C4B">
        <w:rPr>
          <w:rFonts w:asciiTheme="majorHAnsi" w:hAnsiTheme="majorHAnsi"/>
          <w:sz w:val="18"/>
          <w:szCs w:val="18"/>
          <w:lang w:val="en-US"/>
        </w:rPr>
        <w:t>F</w:t>
      </w:r>
      <w:r w:rsidRPr="002D1C4B">
        <w:rPr>
          <w:rFonts w:asciiTheme="majorHAnsi" w:hAnsiTheme="majorHAnsi"/>
          <w:sz w:val="18"/>
          <w:szCs w:val="18"/>
          <w:lang w:val="en-US"/>
        </w:rPr>
        <w:t>iscale</w:t>
      </w:r>
      <w:proofErr w:type="spellEnd"/>
      <w:r w:rsidR="009317CE" w:rsidRPr="002D1C4B">
        <w:rPr>
          <w:rFonts w:asciiTheme="majorHAnsi" w:hAnsiTheme="majorHAnsi"/>
          <w:sz w:val="18"/>
          <w:szCs w:val="18"/>
          <w:lang w:val="en-US"/>
        </w:rPr>
        <w:t>: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…………………………………………………..……………………………………………………………………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……………….</w:t>
      </w:r>
    </w:p>
    <w:p w14:paraId="6BB7436B" w14:textId="1E7C4D96" w:rsidR="00182D0C" w:rsidRPr="002D1C4B" w:rsidRDefault="00182D0C" w:rsidP="002D1C4B">
      <w:pPr>
        <w:pStyle w:val="Corpotesto"/>
        <w:spacing w:before="62"/>
        <w:ind w:left="112" w:right="-1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residente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a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: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…………………………………………………………………………………………..………………………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………………………</w:t>
      </w:r>
    </w:p>
    <w:p w14:paraId="70A25BCD" w14:textId="29280EFA" w:rsidR="00182D0C" w:rsidRPr="002D1C4B" w:rsidRDefault="00182D0C" w:rsidP="002D1C4B">
      <w:pPr>
        <w:pStyle w:val="Corpotesto"/>
        <w:spacing w:before="59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in via 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…………………………………………………….</w:t>
      </w:r>
      <w:r w:rsidRPr="002D1C4B">
        <w:rPr>
          <w:rFonts w:asciiTheme="majorHAnsi" w:hAnsiTheme="majorHAnsi"/>
          <w:sz w:val="18"/>
          <w:szCs w:val="18"/>
          <w:lang w:val="en-US"/>
        </w:rPr>
        <w:t>…………..……………n. ……………………………… CAP ……………………..</w:t>
      </w:r>
    </w:p>
    <w:p w14:paraId="1FA8B219" w14:textId="72606678" w:rsidR="00182D0C" w:rsidRPr="002D1C4B" w:rsidRDefault="00182D0C" w:rsidP="002D1C4B">
      <w:pPr>
        <w:pStyle w:val="Corpotesto"/>
        <w:spacing w:before="61"/>
        <w:ind w:left="112" w:right="-1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recapito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telefonico</w:t>
      </w:r>
      <w:proofErr w:type="spellEnd"/>
      <w:r w:rsidR="009317CE" w:rsidRPr="002D1C4B">
        <w:rPr>
          <w:rFonts w:asciiTheme="majorHAnsi" w:hAnsiTheme="majorHAnsi"/>
          <w:sz w:val="18"/>
          <w:szCs w:val="18"/>
          <w:lang w:val="en-US"/>
        </w:rPr>
        <w:t xml:space="preserve">: 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……………………………………………………………………………………….……………………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………………….</w:t>
      </w:r>
    </w:p>
    <w:p w14:paraId="25C52ED8" w14:textId="6BF4CABD" w:rsidR="00182D0C" w:rsidRPr="002D1C4B" w:rsidRDefault="00182D0C" w:rsidP="002D1C4B">
      <w:pPr>
        <w:pStyle w:val="Corpotesto"/>
        <w:spacing w:before="59"/>
        <w:ind w:left="112" w:right="-1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indirizzo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e-mail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: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…………………………………………………………………………………………………………………………………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……………………………………………………..</w:t>
      </w:r>
      <w:r w:rsidRPr="002D1C4B">
        <w:rPr>
          <w:rFonts w:asciiTheme="majorHAnsi" w:hAnsiTheme="majorHAnsi"/>
          <w:sz w:val="18"/>
          <w:szCs w:val="18"/>
          <w:lang w:val="en-US"/>
        </w:rPr>
        <w:t>….</w:t>
      </w:r>
    </w:p>
    <w:p w14:paraId="18A2CC11" w14:textId="77777777" w:rsidR="00182D0C" w:rsidRPr="002D1C4B" w:rsidRDefault="00182D0C" w:rsidP="002D1C4B">
      <w:pPr>
        <w:pStyle w:val="Corpotesto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387B7979" w14:textId="77777777" w:rsidR="00182D0C" w:rsidRPr="002D1C4B" w:rsidRDefault="00182D0C" w:rsidP="002D1C4B">
      <w:pPr>
        <w:pStyle w:val="Corpotesto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in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possesso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del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seguente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titolo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di studio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universitario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>:</w:t>
      </w:r>
    </w:p>
    <w:p w14:paraId="10111948" w14:textId="08BCAF8F" w:rsidR="009317CE" w:rsidRPr="002D1C4B" w:rsidRDefault="00182D0C" w:rsidP="002D1C4B">
      <w:pPr>
        <w:pStyle w:val="Corpotesto"/>
        <w:spacing w:before="1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……………………………………………….…….,</w:t>
      </w:r>
    </w:p>
    <w:p w14:paraId="73EFF3DE" w14:textId="1FE09DCD" w:rsidR="00182D0C" w:rsidRPr="002D1C4B" w:rsidRDefault="00182D0C" w:rsidP="002D1C4B">
      <w:pPr>
        <w:pStyle w:val="Corpotesto"/>
        <w:spacing w:before="1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in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servizio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press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o</w:t>
      </w:r>
      <w:proofErr w:type="spellEnd"/>
      <w:r w:rsidR="009317CE" w:rsidRPr="002D1C4B">
        <w:rPr>
          <w:rFonts w:asciiTheme="majorHAnsi" w:hAnsiTheme="majorHAnsi"/>
          <w:sz w:val="18"/>
          <w:szCs w:val="18"/>
          <w:lang w:val="en-US"/>
        </w:rPr>
        <w:t xml:space="preserve">: 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.</w:t>
      </w: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…………………………………………...….</w:t>
      </w:r>
      <w:r w:rsidRPr="002D1C4B">
        <w:rPr>
          <w:rFonts w:asciiTheme="majorHAnsi" w:hAnsiTheme="majorHAnsi"/>
          <w:sz w:val="18"/>
          <w:szCs w:val="18"/>
          <w:lang w:val="en-US"/>
        </w:rPr>
        <w:t>..</w:t>
      </w:r>
    </w:p>
    <w:p w14:paraId="576B6E7A" w14:textId="77777777" w:rsidR="00182D0C" w:rsidRPr="002D1C4B" w:rsidRDefault="00182D0C" w:rsidP="002D1C4B">
      <w:pPr>
        <w:pStyle w:val="Corpotesto"/>
        <w:spacing w:before="11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4F7A2EA3" w14:textId="77777777" w:rsidR="00182D0C" w:rsidRPr="002D1C4B" w:rsidRDefault="00182D0C" w:rsidP="002D1C4B">
      <w:pPr>
        <w:pStyle w:val="Corpotesto"/>
        <w:ind w:left="1730" w:right="-1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CHIEDE</w:t>
      </w:r>
    </w:p>
    <w:p w14:paraId="1D5C07C5" w14:textId="77777777" w:rsidR="00182D0C" w:rsidRPr="002D1C4B" w:rsidRDefault="00182D0C" w:rsidP="002D1C4B">
      <w:pPr>
        <w:pStyle w:val="Corpotesto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6EA2E143" w14:textId="6BB36F4F" w:rsidR="00182D0C" w:rsidRPr="002D1C4B" w:rsidRDefault="00182D0C" w:rsidP="002D1C4B">
      <w:pPr>
        <w:pStyle w:val="Corpotesto"/>
        <w:ind w:left="112"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il </w:t>
      </w:r>
      <w:r w:rsidR="009317CE" w:rsidRPr="002D1C4B">
        <w:rPr>
          <w:rFonts w:asciiTheme="majorHAnsi" w:hAnsiTheme="majorHAnsi"/>
          <w:sz w:val="18"/>
          <w:szCs w:val="18"/>
          <w:lang w:val="en-US"/>
        </w:rPr>
        <w:t>NULLA OSTA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per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l'affidamento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dell’incarico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di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collaboratore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per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l'insegnamento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>:</w:t>
      </w:r>
    </w:p>
    <w:p w14:paraId="0DBA225E" w14:textId="60BE02DF" w:rsidR="00C65A55" w:rsidRPr="002D1C4B" w:rsidRDefault="00C65A55" w:rsidP="002D1C4B">
      <w:pPr>
        <w:pStyle w:val="Corpotesto"/>
        <w:spacing w:line="271" w:lineRule="auto"/>
        <w:ind w:right="-1"/>
        <w:rPr>
          <w:rFonts w:asciiTheme="majorHAnsi" w:hAnsiTheme="majorHAnsi"/>
          <w:sz w:val="18"/>
          <w:szCs w:val="18"/>
          <w:lang w:val="en-US"/>
        </w:rPr>
      </w:pPr>
    </w:p>
    <w:tbl>
      <w:tblPr>
        <w:tblStyle w:val="TableNormal"/>
        <w:tblW w:w="10207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07"/>
      </w:tblGrid>
      <w:tr w:rsidR="002D1C4B" w:rsidRPr="002D1C4B" w14:paraId="0E3570D1" w14:textId="77777777" w:rsidTr="002D1C4B">
        <w:trPr>
          <w:trHeight w:val="906"/>
        </w:trPr>
        <w:tc>
          <w:tcPr>
            <w:tcW w:w="10207" w:type="dxa"/>
          </w:tcPr>
          <w:p w14:paraId="4995ADB2" w14:textId="71981838" w:rsidR="002D1C4B" w:rsidRPr="002D1C4B" w:rsidRDefault="002D1C4B" w:rsidP="002D1C4B">
            <w:pPr>
              <w:pStyle w:val="Corpotesto"/>
              <w:spacing w:before="36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      </w:r>
          </w:p>
        </w:tc>
      </w:tr>
      <w:tr w:rsidR="002D1C4B" w:rsidRPr="002D1C4B" w14:paraId="0D043FF6" w14:textId="77777777" w:rsidTr="002D1C4B">
        <w:trPr>
          <w:trHeight w:val="906"/>
        </w:trPr>
        <w:tc>
          <w:tcPr>
            <w:tcW w:w="10207" w:type="dxa"/>
          </w:tcPr>
          <w:p w14:paraId="2D0752E7" w14:textId="03C283C9" w:rsidR="002D1C4B" w:rsidRPr="002D1C4B" w:rsidRDefault="002D1C4B" w:rsidP="002D1C4B">
            <w:pPr>
              <w:pStyle w:val="Corpotesto"/>
              <w:spacing w:before="360"/>
              <w:rPr>
                <w:rFonts w:asciiTheme="majorHAnsi" w:hAnsiTheme="majorHAnsi"/>
                <w:sz w:val="18"/>
                <w:szCs w:val="18"/>
              </w:rPr>
            </w:pPr>
            <w:r w:rsidRPr="002D1C4B">
              <w:rPr>
                <w:rFonts w:asciiTheme="majorHAnsi" w:hAnsiTheme="majorHAnsi"/>
                <w:sz w:val="18"/>
                <w:szCs w:val="18"/>
              </w:rPr>
              <w:t xml:space="preserve">Nome TITOLARE </w:t>
            </w:r>
            <w:proofErr w:type="spellStart"/>
            <w:r w:rsidRPr="002D1C4B">
              <w:rPr>
                <w:rFonts w:asciiTheme="majorHAnsi" w:hAnsiTheme="majorHAnsi"/>
                <w:sz w:val="18"/>
                <w:szCs w:val="18"/>
              </w:rPr>
              <w:t>dell’insegnamento</w:t>
            </w:r>
            <w:proofErr w:type="spellEnd"/>
            <w:r w:rsidRPr="002D1C4B">
              <w:rPr>
                <w:rFonts w:asciiTheme="majorHAnsi" w:hAnsiTheme="majorHAnsi"/>
                <w:sz w:val="18"/>
                <w:szCs w:val="18"/>
              </w:rPr>
              <w:t>: ……………………………………………....………………………………………………………………………………………………………………….</w:t>
            </w:r>
          </w:p>
        </w:tc>
      </w:tr>
    </w:tbl>
    <w:p w14:paraId="1E1EB3A8" w14:textId="6610FC1E" w:rsidR="009317CE" w:rsidRPr="002D1C4B" w:rsidRDefault="009317CE" w:rsidP="002D1C4B">
      <w:pPr>
        <w:pStyle w:val="Corpotesto"/>
        <w:spacing w:before="211"/>
        <w:ind w:left="112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da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svolgere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nell'anno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accademico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904EEB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2D1C4B" w:rsidRPr="00904EEB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Pr="00904EEB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2D1C4B" w:rsidRPr="00904EEB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 al di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fuori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dell'orario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di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servizio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,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conferito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a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titolo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oneroso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>.</w:t>
      </w:r>
    </w:p>
    <w:p w14:paraId="6A0FCD91" w14:textId="7B4E2304" w:rsidR="00182D0C" w:rsidRPr="002D1C4B" w:rsidRDefault="00182D0C" w:rsidP="002D1C4B">
      <w:pPr>
        <w:pStyle w:val="Corpotesto"/>
        <w:ind w:right="-1"/>
        <w:rPr>
          <w:rFonts w:asciiTheme="majorHAnsi" w:hAnsiTheme="majorHAnsi"/>
          <w:sz w:val="18"/>
          <w:szCs w:val="18"/>
          <w:lang w:val="en-US"/>
        </w:rPr>
      </w:pPr>
    </w:p>
    <w:p w14:paraId="3F9F6951" w14:textId="006171A4" w:rsidR="00182D0C" w:rsidRDefault="009317CE" w:rsidP="002D1C4B">
      <w:pPr>
        <w:pStyle w:val="Corpotesto"/>
        <w:ind w:right="-1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Milano, ……………………..</w:t>
      </w:r>
    </w:p>
    <w:p w14:paraId="267B2474" w14:textId="6EA42DC8" w:rsidR="00182D0C" w:rsidRDefault="00A971A2" w:rsidP="002D1C4B">
      <w:pPr>
        <w:pStyle w:val="Corpotesto"/>
        <w:ind w:right="-1"/>
        <w:jc w:val="center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i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n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fede</w:t>
      </w:r>
      <w:proofErr w:type="spellEnd"/>
    </w:p>
    <w:p w14:paraId="5701EB77" w14:textId="77777777" w:rsidR="002D1C4B" w:rsidRPr="002D1C4B" w:rsidRDefault="002D1C4B" w:rsidP="002D1C4B">
      <w:pPr>
        <w:pStyle w:val="Corpotesto"/>
        <w:ind w:right="-1"/>
        <w:jc w:val="center"/>
        <w:rPr>
          <w:rFonts w:asciiTheme="majorHAnsi" w:hAnsiTheme="majorHAnsi"/>
          <w:sz w:val="18"/>
          <w:szCs w:val="18"/>
          <w:lang w:val="en-US"/>
        </w:rPr>
      </w:pPr>
    </w:p>
    <w:p w14:paraId="691CFC70" w14:textId="7DD4C377" w:rsidR="00182D0C" w:rsidRPr="002D1C4B" w:rsidRDefault="009317CE" w:rsidP="002D1C4B">
      <w:pPr>
        <w:pStyle w:val="Corpotesto"/>
        <w:ind w:right="-1"/>
        <w:jc w:val="center"/>
        <w:rPr>
          <w:rFonts w:asciiTheme="majorHAnsi" w:hAnsiTheme="majorHAnsi"/>
          <w:sz w:val="18"/>
          <w:szCs w:val="18"/>
          <w:lang w:val="en-US"/>
        </w:rPr>
      </w:pP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Firma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>, ………………………………………………..</w:t>
      </w:r>
    </w:p>
    <w:p w14:paraId="2347B9B3" w14:textId="77777777" w:rsidR="002D1C4B" w:rsidRPr="002D1C4B" w:rsidRDefault="002D1C4B" w:rsidP="002D1C4B">
      <w:pPr>
        <w:pStyle w:val="Corpotesto"/>
        <w:spacing w:before="101" w:line="257" w:lineRule="exact"/>
        <w:ind w:left="6066" w:right="-1"/>
        <w:jc w:val="center"/>
        <w:rPr>
          <w:rFonts w:asciiTheme="majorHAnsi" w:hAnsiTheme="majorHAnsi"/>
          <w:sz w:val="18"/>
          <w:szCs w:val="18"/>
          <w:lang w:val="en-US"/>
        </w:rPr>
      </w:pPr>
    </w:p>
    <w:p w14:paraId="05700817" w14:textId="77777777" w:rsidR="002D1C4B" w:rsidRPr="002D1C4B" w:rsidRDefault="002D1C4B" w:rsidP="002D1C4B">
      <w:pPr>
        <w:pStyle w:val="Corpotesto"/>
        <w:spacing w:before="101" w:line="257" w:lineRule="exact"/>
        <w:ind w:left="6066" w:right="-1"/>
        <w:jc w:val="center"/>
        <w:rPr>
          <w:rFonts w:asciiTheme="majorHAnsi" w:hAnsiTheme="majorHAnsi"/>
          <w:sz w:val="18"/>
          <w:szCs w:val="18"/>
          <w:lang w:val="en-US"/>
        </w:rPr>
      </w:pPr>
    </w:p>
    <w:p w14:paraId="27954F4F" w14:textId="7FC9525C" w:rsidR="009317CE" w:rsidRPr="002D1C4B" w:rsidRDefault="009317CE" w:rsidP="002D1C4B">
      <w:pPr>
        <w:pStyle w:val="Corpotesto"/>
        <w:spacing w:before="101" w:line="257" w:lineRule="exact"/>
        <w:ind w:right="-1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V</w:t>
      </w:r>
      <w:r w:rsidR="002D1C4B" w:rsidRPr="002D1C4B">
        <w:rPr>
          <w:rFonts w:asciiTheme="majorHAnsi" w:hAnsiTheme="majorHAnsi"/>
          <w:sz w:val="18"/>
          <w:szCs w:val="18"/>
          <w:lang w:val="en-US"/>
        </w:rPr>
        <w:t>ISTO</w:t>
      </w:r>
      <w:r w:rsidRPr="002D1C4B">
        <w:rPr>
          <w:rFonts w:asciiTheme="majorHAnsi" w:hAnsiTheme="majorHAnsi"/>
          <w:sz w:val="18"/>
          <w:szCs w:val="18"/>
          <w:lang w:val="en-US"/>
        </w:rPr>
        <w:t xml:space="preserve">,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si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autorizza</w:t>
      </w:r>
      <w:proofErr w:type="spellEnd"/>
    </w:p>
    <w:p w14:paraId="26105215" w14:textId="671559C9" w:rsidR="009317CE" w:rsidRPr="002D1C4B" w:rsidRDefault="009317CE" w:rsidP="002D1C4B">
      <w:pPr>
        <w:pStyle w:val="Corpotesto"/>
        <w:spacing w:line="257" w:lineRule="exact"/>
        <w:ind w:right="-1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 xml:space="preserve">il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Responsabile</w:t>
      </w:r>
      <w:proofErr w:type="spellEnd"/>
      <w:r w:rsidRPr="002D1C4B">
        <w:rPr>
          <w:rFonts w:asciiTheme="majorHAnsi" w:hAnsiTheme="majorHAnsi"/>
          <w:sz w:val="18"/>
          <w:szCs w:val="18"/>
          <w:lang w:val="en-US"/>
        </w:rPr>
        <w:t xml:space="preserve"> </w:t>
      </w:r>
      <w:proofErr w:type="spellStart"/>
      <w:r w:rsidRPr="002D1C4B">
        <w:rPr>
          <w:rFonts w:asciiTheme="majorHAnsi" w:hAnsiTheme="majorHAnsi"/>
          <w:sz w:val="18"/>
          <w:szCs w:val="18"/>
          <w:lang w:val="en-US"/>
        </w:rPr>
        <w:t>Gestionale</w:t>
      </w:r>
      <w:proofErr w:type="spellEnd"/>
      <w:r w:rsidR="002D1C4B" w:rsidRPr="002D1C4B">
        <w:rPr>
          <w:rFonts w:asciiTheme="majorHAnsi" w:hAnsiTheme="majorHAnsi"/>
          <w:sz w:val="18"/>
          <w:szCs w:val="18"/>
          <w:lang w:val="en-US"/>
        </w:rPr>
        <w:t xml:space="preserve"> DICA</w:t>
      </w:r>
    </w:p>
    <w:p w14:paraId="507BF7A6" w14:textId="6969A00F" w:rsidR="00182D0C" w:rsidRPr="002D1C4B" w:rsidRDefault="00182D0C" w:rsidP="002D1C4B">
      <w:pPr>
        <w:pStyle w:val="Corpotesto"/>
        <w:jc w:val="center"/>
        <w:rPr>
          <w:rFonts w:asciiTheme="majorHAnsi" w:hAnsiTheme="majorHAnsi"/>
          <w:sz w:val="18"/>
          <w:szCs w:val="18"/>
          <w:lang w:val="en-US"/>
        </w:rPr>
      </w:pPr>
    </w:p>
    <w:p w14:paraId="0FCDE622" w14:textId="42CDD0E2" w:rsidR="000438EC" w:rsidRPr="002D1C4B" w:rsidRDefault="002D1C4B" w:rsidP="002D1C4B">
      <w:pPr>
        <w:pStyle w:val="Corpotesto"/>
        <w:jc w:val="center"/>
        <w:rPr>
          <w:rFonts w:asciiTheme="majorHAnsi" w:hAnsiTheme="majorHAnsi"/>
          <w:sz w:val="18"/>
          <w:szCs w:val="18"/>
          <w:lang w:val="en-US"/>
        </w:rPr>
      </w:pPr>
      <w:r w:rsidRPr="002D1C4B">
        <w:rPr>
          <w:rFonts w:asciiTheme="majorHAnsi" w:hAnsiTheme="majorHAnsi"/>
          <w:sz w:val="18"/>
          <w:szCs w:val="18"/>
          <w:lang w:val="en-US"/>
        </w:rPr>
        <w:t>………………………………………….</w:t>
      </w:r>
      <w:bookmarkEnd w:id="0"/>
    </w:p>
    <w:sectPr w:rsidR="000438EC" w:rsidRPr="002D1C4B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  <w:embedRegular r:id="rId1" w:fontKey="{4D71741E-61CA-4B08-9FCA-9287899CAE43}"/>
    <w:embedBold r:id="rId2" w:fontKey="{8DA349D8-4375-4217-8FD8-65747D940C2A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A971A2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  <w:p w14:paraId="6AC0969E" w14:textId="77777777" w:rsidR="00546E4F" w:rsidRDefault="00546E4F"/>
  <w:p w14:paraId="08CC5474" w14:textId="77777777" w:rsidR="00546E4F" w:rsidRDefault="00546E4F"/>
  <w:p w14:paraId="49B4A494" w14:textId="77777777" w:rsidR="00A661F7" w:rsidRDefault="00A661F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  <w:p w14:paraId="1D9E6D18" w14:textId="77777777" w:rsidR="00546E4F" w:rsidRDefault="00546E4F"/>
  <w:p w14:paraId="47E3E11B" w14:textId="77777777" w:rsidR="00546E4F" w:rsidRDefault="00546E4F"/>
  <w:p w14:paraId="2E417ED4" w14:textId="77777777" w:rsidR="00A661F7" w:rsidRDefault="00A661F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098534D7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</w:t>
    </w:r>
    <w:r w:rsidR="00A772DB">
      <w:rPr>
        <w:lang w:val="en-US"/>
      </w:rPr>
      <w:t>4</w:t>
    </w: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A2977"/>
    <w:rsid w:val="000B28D1"/>
    <w:rsid w:val="000B645F"/>
    <w:rsid w:val="000C7E89"/>
    <w:rsid w:val="000E2B4E"/>
    <w:rsid w:val="0010032B"/>
    <w:rsid w:val="001163F6"/>
    <w:rsid w:val="00123432"/>
    <w:rsid w:val="00136F3C"/>
    <w:rsid w:val="001551AD"/>
    <w:rsid w:val="0015690B"/>
    <w:rsid w:val="00164DC9"/>
    <w:rsid w:val="00170CD5"/>
    <w:rsid w:val="00182D0C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20E4E"/>
    <w:rsid w:val="00242443"/>
    <w:rsid w:val="00246259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1C4B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46E4F"/>
    <w:rsid w:val="00560129"/>
    <w:rsid w:val="0056076D"/>
    <w:rsid w:val="005752D3"/>
    <w:rsid w:val="00577769"/>
    <w:rsid w:val="005A72D6"/>
    <w:rsid w:val="006076D7"/>
    <w:rsid w:val="00625C13"/>
    <w:rsid w:val="006470BD"/>
    <w:rsid w:val="00655719"/>
    <w:rsid w:val="006559A2"/>
    <w:rsid w:val="0066002A"/>
    <w:rsid w:val="0066472D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7C4B40"/>
    <w:rsid w:val="00802521"/>
    <w:rsid w:val="00820F78"/>
    <w:rsid w:val="00835919"/>
    <w:rsid w:val="00846937"/>
    <w:rsid w:val="00853487"/>
    <w:rsid w:val="008B01AE"/>
    <w:rsid w:val="008D2A01"/>
    <w:rsid w:val="008D57AD"/>
    <w:rsid w:val="008D71F7"/>
    <w:rsid w:val="008E1C5E"/>
    <w:rsid w:val="008E7889"/>
    <w:rsid w:val="008E7E49"/>
    <w:rsid w:val="008F0234"/>
    <w:rsid w:val="008F5CE1"/>
    <w:rsid w:val="008F6EC1"/>
    <w:rsid w:val="00904EEB"/>
    <w:rsid w:val="00911AED"/>
    <w:rsid w:val="00921EC9"/>
    <w:rsid w:val="00922C6C"/>
    <w:rsid w:val="009317CE"/>
    <w:rsid w:val="00941845"/>
    <w:rsid w:val="00952547"/>
    <w:rsid w:val="00961486"/>
    <w:rsid w:val="009653CF"/>
    <w:rsid w:val="0098053E"/>
    <w:rsid w:val="00986CD1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661F7"/>
    <w:rsid w:val="00A772DB"/>
    <w:rsid w:val="00A8041A"/>
    <w:rsid w:val="00A871BE"/>
    <w:rsid w:val="00A93CA4"/>
    <w:rsid w:val="00A93F9D"/>
    <w:rsid w:val="00A971A2"/>
    <w:rsid w:val="00AA21D6"/>
    <w:rsid w:val="00AE68E2"/>
    <w:rsid w:val="00B01F29"/>
    <w:rsid w:val="00B06438"/>
    <w:rsid w:val="00B068CB"/>
    <w:rsid w:val="00B13E4C"/>
    <w:rsid w:val="00B157A3"/>
    <w:rsid w:val="00B535F6"/>
    <w:rsid w:val="00B6590E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02E8"/>
    <w:rsid w:val="00C944ED"/>
    <w:rsid w:val="00CE2189"/>
    <w:rsid w:val="00CF7AAA"/>
    <w:rsid w:val="00D1613B"/>
    <w:rsid w:val="00D22A38"/>
    <w:rsid w:val="00D4749A"/>
    <w:rsid w:val="00D47C83"/>
    <w:rsid w:val="00D7546B"/>
    <w:rsid w:val="00D91581"/>
    <w:rsid w:val="00DA0A78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671C3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65A55"/>
    <w:rPr>
      <w:rFonts w:ascii="Cambria" w:eastAsia="Cambria" w:hAnsi="Cambria" w:cs="Cambria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182D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82D0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9</cp:revision>
  <cp:lastPrinted>2024-03-05T15:14:00Z</cp:lastPrinted>
  <dcterms:created xsi:type="dcterms:W3CDTF">2025-07-26T08:55:00Z</dcterms:created>
  <dcterms:modified xsi:type="dcterms:W3CDTF">2025-07-26T10:07:00Z</dcterms:modified>
</cp:coreProperties>
</file>